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015908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C554B2">
        <w:rPr>
          <w:rFonts w:cstheme="minorHAnsi"/>
          <w:color w:val="000000" w:themeColor="text1"/>
          <w:sz w:val="20"/>
          <w:szCs w:val="20"/>
        </w:rPr>
        <w:t>2</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244BD5E" w:rsidR="00533FAA" w:rsidRPr="007E7BD4"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 xml:space="preserve">W związku z </w:t>
      </w:r>
      <w:r w:rsidRPr="007E7BD4">
        <w:rPr>
          <w:rFonts w:asciiTheme="minorHAnsi" w:hAnsiTheme="minorHAnsi" w:cstheme="minorHAnsi"/>
          <w:sz w:val="20"/>
          <w:lang w:eastAsia="pl-PL"/>
        </w:rPr>
        <w:t>Ofertą Wykonawcy złożoną</w:t>
      </w:r>
      <w:r w:rsidR="00533FAA" w:rsidRPr="007E7BD4">
        <w:rPr>
          <w:rFonts w:asciiTheme="minorHAnsi" w:hAnsiTheme="minorHAnsi" w:cstheme="minorHAnsi"/>
          <w:sz w:val="20"/>
          <w:lang w:eastAsia="pl-PL"/>
        </w:rPr>
        <w:t xml:space="preserve"> w postępowaniu zakupowym nr </w:t>
      </w:r>
      <w:sdt>
        <w:sdtPr>
          <w:rPr>
            <w:rFonts w:asciiTheme="minorHAnsi" w:hAnsiTheme="minorHAnsi" w:cstheme="minorHAnsi"/>
            <w:b/>
            <w:sz w:val="18"/>
            <w:szCs w:val="18"/>
          </w:rPr>
          <w:alias w:val="Podtytuł"/>
          <w:id w:val="-1661992088"/>
          <w:placeholder>
            <w:docPart w:val="186AAB3A96E440B98344E0BCF56A997F"/>
          </w:placeholder>
          <w:dataBinding w:prefixMappings="xmlns:ns0='http://schemas.openxmlformats.org/package/2006/metadata/core-properties' xmlns:ns1='http://purl.org/dc/elements/1.1/'" w:xpath="/ns0:coreProperties[1]/ns1:subject[1]" w:storeItemID="{6C3C8BC8-F283-45AE-878A-BAB7291924A1}"/>
          <w:text/>
        </w:sdtPr>
        <w:sdtEndPr/>
        <w:sdtContent>
          <w:r w:rsidR="00C5289D" w:rsidRPr="007E7BD4">
            <w:rPr>
              <w:rFonts w:asciiTheme="minorHAnsi" w:hAnsiTheme="minorHAnsi" w:cstheme="minorHAnsi"/>
              <w:b/>
              <w:sz w:val="18"/>
              <w:szCs w:val="18"/>
            </w:rPr>
            <w:t>POST/DYS/OB/LZA/04041/2023</w:t>
          </w:r>
        </w:sdtContent>
      </w:sdt>
      <w:r w:rsidR="00533FAA" w:rsidRPr="007E7BD4">
        <w:rPr>
          <w:rFonts w:asciiTheme="minorHAnsi" w:hAnsiTheme="minorHAnsi" w:cstheme="minorHAnsi"/>
          <w:sz w:val="20"/>
          <w:lang w:eastAsia="pl-PL"/>
        </w:rPr>
        <w:t xml:space="preserve"> prowadzonym w trybie przetargu nieograniczonego </w:t>
      </w:r>
      <w:r w:rsidR="00EF1BBE" w:rsidRPr="007E7BD4">
        <w:rPr>
          <w:rFonts w:asciiTheme="minorHAnsi" w:hAnsiTheme="minorHAnsi" w:cstheme="minorHAnsi"/>
          <w:sz w:val="20"/>
          <w:lang w:eastAsia="pl-PL"/>
        </w:rPr>
        <w:t>pn.</w:t>
      </w:r>
      <w:r w:rsidR="004D5174" w:rsidRPr="007E7BD4">
        <w:rPr>
          <w:rFonts w:asciiTheme="minorHAnsi" w:hAnsiTheme="minorHAnsi" w:cstheme="minorHAnsi"/>
          <w:sz w:val="20"/>
          <w:lang w:eastAsia="pl-PL"/>
        </w:rPr>
        <w:t xml:space="preserve"> </w:t>
      </w:r>
      <w:r w:rsidR="007E7BD4" w:rsidRPr="007E7BD4">
        <w:rPr>
          <w:rFonts w:asciiTheme="minorHAnsi" w:hAnsiTheme="minorHAnsi" w:cstheme="minorHAnsi"/>
          <w:b/>
          <w:bCs/>
          <w:sz w:val="20"/>
        </w:rPr>
        <w:t>Bielanka, gm. Ruciane Nida - wykonanie dokumentacji projektowej i robót budowlanych w celu</w:t>
      </w:r>
      <w:bookmarkStart w:id="2" w:name="_GoBack"/>
      <w:bookmarkEnd w:id="2"/>
      <w:r w:rsidR="007E7BD4" w:rsidRPr="007E7BD4">
        <w:rPr>
          <w:rFonts w:asciiTheme="minorHAnsi" w:hAnsiTheme="minorHAnsi" w:cstheme="minorHAnsi"/>
          <w:b/>
          <w:bCs/>
          <w:sz w:val="20"/>
        </w:rPr>
        <w:t xml:space="preserve"> przyłączenia nowych odbiorców na terenie działalności PGE Dystrybucja S.A. Oddział Białystok</w:t>
      </w:r>
      <w:r w:rsidR="00533FAA" w:rsidRPr="007E7BD4">
        <w:rPr>
          <w:rFonts w:asciiTheme="minorHAnsi" w:hAnsiTheme="minorHAnsi" w:cstheme="minorHAnsi"/>
          <w:sz w:val="20"/>
        </w:rPr>
        <w:t xml:space="preserve">, </w:t>
      </w:r>
      <w:r w:rsidR="00533FAA" w:rsidRPr="007E7BD4">
        <w:rPr>
          <w:rFonts w:asciiTheme="minorHAnsi" w:hAnsiTheme="minorHAnsi" w:cstheme="minorHAnsi"/>
          <w:sz w:val="20"/>
          <w:lang w:eastAsia="pl-PL"/>
        </w:rPr>
        <w:t>niżej</w:t>
      </w:r>
      <w:r w:rsidRPr="007E7BD4">
        <w:rPr>
          <w:rFonts w:asciiTheme="minorHAnsi" w:hAnsiTheme="minorHAnsi" w:cstheme="minorHAnsi"/>
          <w:sz w:val="20"/>
          <w:lang w:eastAsia="pl-PL"/>
        </w:rPr>
        <w:t xml:space="preserve"> wskazujemy informacje dotyczące zapewnienia gwarancji bezpieczeństwa przetwarzania</w:t>
      </w:r>
      <w:r w:rsidR="002B3C41" w:rsidRPr="007E7BD4">
        <w:rPr>
          <w:rFonts w:asciiTheme="minorHAnsi" w:hAnsiTheme="minorHAnsi" w:cstheme="minorHAnsi"/>
          <w:sz w:val="20"/>
          <w:lang w:eastAsia="pl-PL"/>
        </w:rPr>
        <w:t xml:space="preserve"> danych osobowych</w:t>
      </w:r>
      <w:r w:rsidR="00533FAA" w:rsidRPr="007E7BD4">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9707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E7BD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E7BD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A5382A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5289D">
          <w:rPr>
            <w:rFonts w:asciiTheme="minorHAnsi" w:hAnsiTheme="minorHAnsi" w:cstheme="minorHAnsi"/>
            <w:sz w:val="18"/>
            <w:szCs w:val="18"/>
          </w:rPr>
          <w:t>POST/DYS/OB/LZA/04041/2023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F0A5D8A"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C5289D">
          <w:rPr>
            <w:rFonts w:asciiTheme="minorHAnsi" w:hAnsiTheme="minorHAnsi" w:cstheme="minorHAnsi"/>
            <w:sz w:val="18"/>
            <w:szCs w:val="18"/>
          </w:rPr>
          <w:t>POST/DYS/OB/LZA/04041</w:t>
        </w:r>
        <w:r w:rsidR="004D5174" w:rsidRPr="004D5174">
          <w:rPr>
            <w:rFonts w:asciiTheme="minorHAnsi" w:hAnsiTheme="minorHAnsi" w:cstheme="minorHAnsi"/>
            <w:sz w:val="18"/>
            <w:szCs w:val="18"/>
          </w:rPr>
          <w:t>/202</w:t>
        </w:r>
        <w:r w:rsidR="007B3B0B">
          <w:rPr>
            <w:rFonts w:asciiTheme="minorHAnsi" w:hAnsiTheme="minorHAnsi" w:cstheme="minorHAnsi"/>
            <w:sz w:val="18"/>
            <w:szCs w:val="18"/>
          </w:rPr>
          <w:t>3</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E7D"/>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E0"/>
    <w:rsid w:val="004D17D7"/>
    <w:rsid w:val="004D29D4"/>
    <w:rsid w:val="004D3DF7"/>
    <w:rsid w:val="004D5174"/>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3B0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BD4"/>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47"/>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89D"/>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186AAB3A96E440B98344E0BCF56A997F"/>
        <w:category>
          <w:name w:val="Ogólne"/>
          <w:gallery w:val="placeholder"/>
        </w:category>
        <w:types>
          <w:type w:val="bbPlcHdr"/>
        </w:types>
        <w:behaviors>
          <w:behavior w:val="content"/>
        </w:behaviors>
        <w:guid w:val="{F21FD914-C95C-4416-96DF-A16123B27A97}"/>
      </w:docPartPr>
      <w:docPartBody>
        <w:p w:rsidR="00D36691" w:rsidRDefault="00E043A4" w:rsidP="00E043A4">
          <w:pPr>
            <w:pStyle w:val="186AAB3A96E440B98344E0BCF56A997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36691"/>
    <w:rsid w:val="00D405FD"/>
    <w:rsid w:val="00D84B3B"/>
    <w:rsid w:val="00DA0DD7"/>
    <w:rsid w:val="00DB34D2"/>
    <w:rsid w:val="00DB544B"/>
    <w:rsid w:val="00DB73BB"/>
    <w:rsid w:val="00DC7A68"/>
    <w:rsid w:val="00DD6B38"/>
    <w:rsid w:val="00DF269A"/>
    <w:rsid w:val="00DF40DA"/>
    <w:rsid w:val="00E043A4"/>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186AAB3A96E440B98344E0BCF56A997F">
    <w:name w:val="186AAB3A96E440B98344E0BCF56A997F"/>
    <w:rsid w:val="00E043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12 do SWZ - Ankieta.docx</dmsv2BaseFileName>
    <dmsv2BaseDisplayName xmlns="http://schemas.microsoft.com/sharepoint/v3">4041 - Załącznik nr 12 do SWZ - Ankieta</dmsv2BaseDisplayName>
    <dmsv2SWPP2ObjectNumber xmlns="http://schemas.microsoft.com/sharepoint/v3">POST/DYS/OB/LZA/04041/2023                        </dmsv2SWPP2ObjectNumber>
    <dmsv2SWPP2SumMD5 xmlns="http://schemas.microsoft.com/sharepoint/v3">6896fb6c095f188d79ead43a465f277a</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17148813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ARPUFTEV35RZ-1864520348-5043</_dlc_DocId>
    <_dlc_DocIdUrl xmlns="a19cb1c7-c5c7-46d4-85ae-d83685407bba">
      <Url>https://swpp2.dms.gkpge.pl/sites/24/_layouts/15/DocIdRedir.aspx?ID=ARPUFTEV35RZ-1864520348-5043</Url>
      <Description>ARPUFTEV35RZ-1864520348-5043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00A5E6E-7C83-4807-98B2-92D30FA0C12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219BAAA-7473-4E14-97B9-D286F8341A94}">
  <ds:schemaRefs>
    <ds:schemaRef ds:uri="http://schemas.openxmlformats.org/officeDocument/2006/bibliography"/>
  </ds:schemaRefs>
</ds:datastoreItem>
</file>

<file path=customXml/itemProps6.xml><?xml version="1.0" encoding="utf-8"?>
<ds:datastoreItem xmlns:ds="http://schemas.openxmlformats.org/officeDocument/2006/customXml" ds:itemID="{5900BBB0-D453-40E7-8DB0-C783B44A9D8E}"/>
</file>

<file path=docProps/app.xml><?xml version="1.0" encoding="utf-8"?>
<Properties xmlns="http://schemas.openxmlformats.org/officeDocument/2006/extended-properties" xmlns:vt="http://schemas.openxmlformats.org/officeDocument/2006/docPropsVTypes">
  <Template>Normal.dotm</Template>
  <TotalTime>40</TotalTime>
  <Pages>2</Pages>
  <Words>496</Words>
  <Characters>2980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POST/DYS/OB/LZA/04041/2023</dc:subject>
  <dc:creator>Kurpiewska Katarzyna [PGE S.A.]</dc:creator>
  <cp:lastModifiedBy>Mozolewski Karol [PGE Dystr. O.Białystok]</cp:lastModifiedBy>
  <cp:revision>32</cp:revision>
  <cp:lastPrinted>2021-02-26T13:14:00Z</cp:lastPrinted>
  <dcterms:created xsi:type="dcterms:W3CDTF">2021-04-09T12:53:00Z</dcterms:created>
  <dcterms:modified xsi:type="dcterms:W3CDTF">2023-07-12T05:19:00Z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931b76b0-00e2-4cee-a164-fee4b03519a6</vt:lpwstr>
  </property>
</Properties>
</file>